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A508FE">
        <w:t>1</w:t>
      </w:r>
      <w:r w:rsidR="00856274">
        <w:t>3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377E2F">
        <w:t>4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103166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03166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03166" w:rsidRPr="00DB6C4E" w:rsidRDefault="00103166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03166" w:rsidRPr="002A2868" w:rsidRDefault="00103166" w:rsidP="00856274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856274"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="00856274" w:rsidRPr="00995E7E">
              <w:rPr>
                <w:rFonts w:cs="Arial"/>
                <w:b/>
                <w:sz w:val="20"/>
              </w:rPr>
              <w:t>prádla</w:t>
            </w:r>
            <w:r w:rsidR="00856274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856274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856274">
              <w:rPr>
                <w:rFonts w:cs="Arial"/>
                <w:b/>
                <w:sz w:val="20"/>
              </w:rPr>
              <w:t>4</w:t>
            </w:r>
          </w:p>
        </w:tc>
      </w:tr>
      <w:tr w:rsidR="00103166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03166" w:rsidRPr="00DB6C4E" w:rsidRDefault="00103166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03166" w:rsidRPr="002A2868" w:rsidRDefault="00103166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103166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103166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103166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103166">
        <w:rPr>
          <w:b/>
          <w:sz w:val="20"/>
          <w:u w:val="single"/>
        </w:rPr>
        <w:t xml:space="preserve">pro </w:t>
      </w:r>
      <w:r w:rsidR="00172F8A" w:rsidRPr="00103166">
        <w:rPr>
          <w:b/>
          <w:sz w:val="20"/>
          <w:u w:val="single"/>
        </w:rPr>
        <w:t>Č</w:t>
      </w:r>
      <w:r w:rsidRPr="00103166">
        <w:rPr>
          <w:b/>
          <w:sz w:val="20"/>
          <w:u w:val="single"/>
        </w:rPr>
        <w:t xml:space="preserve">ást </w:t>
      </w:r>
      <w:r w:rsidR="00856274">
        <w:rPr>
          <w:b/>
          <w:sz w:val="20"/>
          <w:u w:val="single"/>
        </w:rPr>
        <w:t>4</w:t>
      </w:r>
      <w:r w:rsidRPr="00103166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856274">
        <w:rPr>
          <w:b/>
          <w:sz w:val="20"/>
        </w:rPr>
        <w:t>4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856274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856274">
              <w:rPr>
                <w:rFonts w:cs="Arial"/>
                <w:b/>
                <w:bCs/>
                <w:sz w:val="24"/>
                <w:szCs w:val="24"/>
              </w:rPr>
              <w:t>4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856274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856274">
              <w:rPr>
                <w:rFonts w:cs="Arial"/>
                <w:b/>
                <w:bCs/>
                <w:sz w:val="24"/>
                <w:szCs w:val="24"/>
              </w:rPr>
              <w:t>4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8121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8121E" w:rsidRPr="005C0F97">
      <w:rPr>
        <w:rFonts w:cs="Arial"/>
        <w:i/>
        <w:color w:val="7F7F7F"/>
        <w:sz w:val="18"/>
        <w:szCs w:val="18"/>
      </w:rPr>
      <w:fldChar w:fldCharType="separate"/>
    </w:r>
    <w:r w:rsidR="00377E2F">
      <w:rPr>
        <w:rFonts w:cs="Arial"/>
        <w:i/>
        <w:noProof/>
        <w:color w:val="7F7F7F"/>
        <w:sz w:val="18"/>
        <w:szCs w:val="18"/>
      </w:rPr>
      <w:t>1</w:t>
    </w:r>
    <w:r w:rsidR="0028121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8121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8121E" w:rsidRPr="005C0F97">
      <w:rPr>
        <w:rFonts w:cs="Arial"/>
        <w:i/>
        <w:color w:val="7F7F7F"/>
        <w:sz w:val="18"/>
        <w:szCs w:val="18"/>
      </w:rPr>
      <w:fldChar w:fldCharType="separate"/>
    </w:r>
    <w:r w:rsidR="00377E2F">
      <w:rPr>
        <w:rFonts w:cs="Arial"/>
        <w:i/>
        <w:noProof/>
        <w:color w:val="7F7F7F"/>
        <w:sz w:val="18"/>
        <w:szCs w:val="18"/>
      </w:rPr>
      <w:t>1</w:t>
    </w:r>
    <w:r w:rsidR="0028121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856274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8B0D5C">
      <w:rPr>
        <w:b/>
        <w:i/>
        <w:color w:val="7F7F7F" w:themeColor="text1" w:themeTint="80"/>
        <w:sz w:val="18"/>
        <w:szCs w:val="18"/>
        <w:u w:val="single"/>
      </w:rPr>
      <w:t>1</w:t>
    </w:r>
    <w:r w:rsidR="00856274">
      <w:rPr>
        <w:b/>
        <w:i/>
        <w:color w:val="7F7F7F" w:themeColor="text1" w:themeTint="80"/>
        <w:sz w:val="18"/>
        <w:szCs w:val="18"/>
        <w:u w:val="single"/>
      </w:rPr>
      <w:t xml:space="preserve">3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856274" w:rsidRPr="002A2868" w:rsidRDefault="00856274" w:rsidP="00856274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0067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166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21E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7E2F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7FED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31B1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64AB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6274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0D5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67E0D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8FE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96D3C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5D2"/>
    <w:rsid w:val="00FB59C3"/>
    <w:rsid w:val="00FB7D2F"/>
    <w:rsid w:val="00FC20A9"/>
    <w:rsid w:val="00FC23F3"/>
    <w:rsid w:val="00FC51FC"/>
    <w:rsid w:val="00FC5B51"/>
    <w:rsid w:val="00FC634C"/>
    <w:rsid w:val="00FC6410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9626-3CBD-4C88-B4BC-75838542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2012-07-20T09:42:00Z</cp:lastPrinted>
  <dcterms:created xsi:type="dcterms:W3CDTF">2012-09-04T12:44:00Z</dcterms:created>
  <dcterms:modified xsi:type="dcterms:W3CDTF">2013-10-02T15:31:00Z</dcterms:modified>
</cp:coreProperties>
</file>